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85619" w14:textId="77777777" w:rsidR="00084D48" w:rsidRDefault="00084D48" w:rsidP="00FD3E12">
      <w:pPr>
        <w:pStyle w:val="Nagwek20"/>
        <w:spacing w:after="120" w:line="276" w:lineRule="auto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43D20C18" w14:textId="43B60328" w:rsidR="008858E3" w:rsidRDefault="008858E3" w:rsidP="008858E3">
      <w:pPr>
        <w:autoSpaceDE w:val="0"/>
        <w:autoSpaceDN w:val="0"/>
        <w:adjustRightInd w:val="0"/>
        <w:spacing w:after="120" w:line="276" w:lineRule="auto"/>
        <w:ind w:left="5664" w:firstLine="708"/>
        <w:jc w:val="center"/>
        <w:rPr>
          <w:rFonts w:cstheme="minorHAnsi"/>
          <w:i/>
        </w:rPr>
      </w:pPr>
      <w:r w:rsidRPr="005725FF">
        <w:rPr>
          <w:rFonts w:cstheme="minorHAnsi"/>
          <w:i/>
        </w:rPr>
        <w:t xml:space="preserve">Załącznik nr </w:t>
      </w:r>
      <w:r w:rsidR="00152B0C">
        <w:rPr>
          <w:rFonts w:cstheme="minorHAnsi"/>
          <w:i/>
        </w:rPr>
        <w:t>4</w:t>
      </w:r>
      <w:r>
        <w:rPr>
          <w:rFonts w:cstheme="minorHAnsi"/>
          <w:i/>
        </w:rPr>
        <w:t xml:space="preserve"> </w:t>
      </w:r>
      <w:r w:rsidRPr="005725FF">
        <w:rPr>
          <w:rFonts w:cstheme="minorHAnsi"/>
          <w:i/>
        </w:rPr>
        <w:t>do ogłoszenia</w:t>
      </w:r>
    </w:p>
    <w:p w14:paraId="2757FC08" w14:textId="77777777" w:rsidR="00F410FE" w:rsidRPr="005725FF" w:rsidRDefault="00F410FE" w:rsidP="008858E3">
      <w:pPr>
        <w:autoSpaceDE w:val="0"/>
        <w:autoSpaceDN w:val="0"/>
        <w:adjustRightInd w:val="0"/>
        <w:spacing w:after="120" w:line="276" w:lineRule="auto"/>
        <w:ind w:left="5664" w:firstLine="708"/>
        <w:jc w:val="center"/>
        <w:rPr>
          <w:rFonts w:cstheme="minorHAnsi"/>
          <w:i/>
        </w:rPr>
      </w:pPr>
    </w:p>
    <w:p w14:paraId="6C26D274" w14:textId="084680C7" w:rsidR="008858E3" w:rsidRPr="00F410FE" w:rsidRDefault="00F410FE" w:rsidP="00F410FE">
      <w:pPr>
        <w:autoSpaceDE w:val="0"/>
        <w:autoSpaceDN w:val="0"/>
        <w:adjustRightInd w:val="0"/>
        <w:spacing w:after="120" w:line="276" w:lineRule="auto"/>
        <w:ind w:left="1701" w:hanging="1701"/>
        <w:jc w:val="center"/>
        <w:rPr>
          <w:rFonts w:ascii="Calibri" w:hAnsi="Calibri" w:cstheme="minorHAnsi"/>
          <w:b/>
          <w:sz w:val="28"/>
          <w:szCs w:val="28"/>
        </w:rPr>
      </w:pPr>
      <w:r w:rsidRPr="00F410FE">
        <w:rPr>
          <w:rFonts w:ascii="Calibri" w:hAnsi="Calibri" w:cstheme="minorHAnsi"/>
          <w:b/>
          <w:sz w:val="28"/>
          <w:szCs w:val="28"/>
        </w:rPr>
        <w:t>WYAZ OSÓB</w:t>
      </w:r>
      <w:r>
        <w:rPr>
          <w:rFonts w:ascii="Calibri" w:hAnsi="Calibri" w:cstheme="minorHAnsi"/>
          <w:b/>
          <w:sz w:val="28"/>
          <w:szCs w:val="28"/>
        </w:rPr>
        <w:t xml:space="preserve"> WS</w:t>
      </w:r>
      <w:r w:rsidRPr="00F410FE">
        <w:rPr>
          <w:rFonts w:ascii="Calibri" w:hAnsi="Calibri" w:cstheme="minorHAnsi"/>
          <w:b/>
          <w:sz w:val="28"/>
          <w:szCs w:val="28"/>
        </w:rPr>
        <w:t>KAZANYCH DO REALIZACJI ZAMÓWIENIA</w:t>
      </w:r>
    </w:p>
    <w:p w14:paraId="256A7AF2" w14:textId="77777777" w:rsidR="008858E3" w:rsidRDefault="008858E3" w:rsidP="008858E3">
      <w:pPr>
        <w:pStyle w:val="Tekstpodstawowy21"/>
        <w:tabs>
          <w:tab w:val="left" w:pos="555"/>
        </w:tabs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sz w:val="28"/>
          <w:szCs w:val="28"/>
          <w:lang w:eastAsia="ar-SA" w:bidi="ar-SA"/>
        </w:rPr>
      </w:pPr>
    </w:p>
    <w:p w14:paraId="34CAD09E" w14:textId="77777777" w:rsidR="008858E3" w:rsidRPr="005725FF" w:rsidRDefault="008858E3" w:rsidP="008858E3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5725FF">
        <w:rPr>
          <w:rFonts w:cstheme="minorHAnsi"/>
        </w:rPr>
        <w:t>Ja (My), niżej podpisany(ni) ......................................................................................................</w:t>
      </w:r>
    </w:p>
    <w:p w14:paraId="63B206AD" w14:textId="77777777" w:rsidR="008858E3" w:rsidRPr="005725FF" w:rsidRDefault="008858E3" w:rsidP="008858E3">
      <w:pPr>
        <w:autoSpaceDE w:val="0"/>
        <w:autoSpaceDN w:val="0"/>
        <w:adjustRightInd w:val="0"/>
        <w:spacing w:after="120" w:line="276" w:lineRule="auto"/>
        <w:ind w:left="-142"/>
        <w:rPr>
          <w:rFonts w:cstheme="minorHAnsi"/>
        </w:rPr>
      </w:pPr>
      <w:r w:rsidRPr="005725FF">
        <w:rPr>
          <w:rFonts w:cstheme="minorHAnsi"/>
        </w:rPr>
        <w:t xml:space="preserve"> działając w imieniu i na rzecz : ....................................................................................................</w:t>
      </w:r>
    </w:p>
    <w:p w14:paraId="3FB70D6A" w14:textId="77777777" w:rsidR="008858E3" w:rsidRPr="005725FF" w:rsidRDefault="008858E3" w:rsidP="008858E3">
      <w:pPr>
        <w:autoSpaceDE w:val="0"/>
        <w:autoSpaceDN w:val="0"/>
        <w:adjustRightInd w:val="0"/>
        <w:spacing w:after="120" w:line="276" w:lineRule="auto"/>
        <w:ind w:left="5664" w:hanging="5664"/>
        <w:jc w:val="center"/>
        <w:rPr>
          <w:rFonts w:cstheme="minorHAnsi"/>
        </w:rPr>
      </w:pPr>
      <w:r w:rsidRPr="005725FF">
        <w:rPr>
          <w:rFonts w:cstheme="minorHAnsi"/>
        </w:rPr>
        <w:t xml:space="preserve"> (pełna nazwa i adres Wykonawcy) </w:t>
      </w:r>
    </w:p>
    <w:p w14:paraId="06F19084" w14:textId="77777777" w:rsidR="00097275" w:rsidRPr="005725FF" w:rsidRDefault="00097275" w:rsidP="005F7105">
      <w:pPr>
        <w:autoSpaceDE w:val="0"/>
        <w:autoSpaceDN w:val="0"/>
        <w:adjustRightInd w:val="0"/>
        <w:spacing w:after="0" w:line="276" w:lineRule="auto"/>
        <w:ind w:left="5664" w:hanging="5664"/>
        <w:jc w:val="center"/>
        <w:rPr>
          <w:rFonts w:cstheme="minorHAnsi"/>
        </w:rPr>
      </w:pPr>
      <w:r w:rsidRPr="005725FF">
        <w:rPr>
          <w:rFonts w:cstheme="minorHAnsi"/>
        </w:rPr>
        <w:t>w odpowiedzi na ogłoszenie o zamówieniu pn.:</w:t>
      </w:r>
    </w:p>
    <w:p w14:paraId="7C41CD14" w14:textId="541BF4D5" w:rsidR="00097275" w:rsidRDefault="00097275" w:rsidP="005F7105">
      <w:pPr>
        <w:pStyle w:val="Tekstpodstawowy"/>
        <w:spacing w:after="0"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Warsztaty pn. 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„</w:t>
      </w: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E-obywatel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”</w:t>
      </w: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w zakresie przeciwdziałania wykluczeniu cyfrowemu</w:t>
      </w:r>
    </w:p>
    <w:p w14:paraId="036560C9" w14:textId="14AB75A1" w:rsidR="00097275" w:rsidRPr="00F410FE" w:rsidRDefault="00CC587A" w:rsidP="005F7105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410FE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osób z niepełnosprawnością</w:t>
      </w:r>
    </w:p>
    <w:p w14:paraId="633EB232" w14:textId="56738B0D" w:rsidR="00097275" w:rsidRPr="005725FF" w:rsidRDefault="00097275" w:rsidP="00F410FE">
      <w:pPr>
        <w:pStyle w:val="Tekstpodstawowy21"/>
        <w:tabs>
          <w:tab w:val="left" w:pos="555"/>
        </w:tabs>
        <w:jc w:val="center"/>
        <w:rPr>
          <w:rFonts w:cstheme="minorHAnsi"/>
        </w:rPr>
      </w:pPr>
      <w:r w:rsidRPr="00F410FE">
        <w:rPr>
          <w:rFonts w:asciiTheme="minorHAnsi" w:hAnsiTheme="minorHAnsi" w:cstheme="minorHAnsi"/>
          <w:sz w:val="22"/>
          <w:szCs w:val="22"/>
        </w:rPr>
        <w:t>przedstawiam(y) informacje</w:t>
      </w:r>
      <w:r w:rsidR="00F410FE">
        <w:rPr>
          <w:rFonts w:asciiTheme="minorHAnsi" w:hAnsiTheme="minorHAnsi" w:cstheme="minorHAnsi"/>
          <w:sz w:val="22"/>
          <w:szCs w:val="22"/>
        </w:rPr>
        <w:t xml:space="preserve"> dot</w:t>
      </w:r>
      <w:r w:rsidR="00F410FE" w:rsidRPr="00F410FE">
        <w:rPr>
          <w:rFonts w:asciiTheme="minorHAnsi" w:hAnsiTheme="minorHAnsi" w:cstheme="minorHAnsi"/>
          <w:sz w:val="22"/>
          <w:szCs w:val="22"/>
        </w:rPr>
        <w:t>.</w:t>
      </w:r>
      <w:r w:rsidR="00F410FE" w:rsidRPr="00F410FE">
        <w:rPr>
          <w:rFonts w:asciiTheme="minorHAnsi" w:eastAsia="Times New Roman" w:hAnsiTheme="minorHAnsi" w:cstheme="minorHAnsi"/>
          <w:bCs/>
          <w:color w:val="000000" w:themeColor="text1"/>
          <w:sz w:val="22"/>
          <w:szCs w:val="22"/>
          <w:lang w:eastAsia="ar-SA" w:bidi="ar-SA"/>
        </w:rPr>
        <w:t xml:space="preserve"> Wiedzy i doświadczenia osób przewidzianych do realizacji zamówienia</w:t>
      </w:r>
      <w:r w:rsidRPr="005725FF">
        <w:rPr>
          <w:rFonts w:cstheme="minorHAnsi"/>
        </w:rPr>
        <w:t>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2457"/>
        <w:gridCol w:w="3833"/>
        <w:gridCol w:w="2971"/>
      </w:tblGrid>
      <w:tr w:rsidR="008858E3" w14:paraId="5C40693B" w14:textId="77777777" w:rsidTr="00152B0C">
        <w:trPr>
          <w:trHeight w:val="107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8A5E" w14:textId="77777777" w:rsidR="008858E3" w:rsidRDefault="008858E3" w:rsidP="00152B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Lp.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FEA8" w14:textId="77777777" w:rsidR="008858E3" w:rsidRDefault="008858E3" w:rsidP="00152B0C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Imię i nazwisko osoby przewidzianej do realizacji zamówienia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49F4" w14:textId="77777777" w:rsidR="008858E3" w:rsidRDefault="008858E3" w:rsidP="00152B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Wykształcenie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BDBA" w14:textId="77777777" w:rsidR="008858E3" w:rsidRDefault="008858E3" w:rsidP="00152B0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Kwalifikacje, uprawnienia</w:t>
            </w:r>
          </w:p>
        </w:tc>
      </w:tr>
      <w:tr w:rsidR="008858E3" w14:paraId="16A8A698" w14:textId="77777777" w:rsidTr="00152B0C">
        <w:trPr>
          <w:trHeight w:val="56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D30D" w14:textId="77777777" w:rsidR="008858E3" w:rsidRDefault="008858E3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1.</w:t>
            </w:r>
          </w:p>
          <w:p w14:paraId="7CDA72A9" w14:textId="77777777" w:rsidR="008858E3" w:rsidRDefault="008858E3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FAB8" w14:textId="77777777" w:rsidR="008858E3" w:rsidRDefault="008858E3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529E" w14:textId="77777777" w:rsidR="008858E3" w:rsidRDefault="008858E3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DB0C" w14:textId="77777777" w:rsidR="008858E3" w:rsidRDefault="008858E3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674D2C48" w14:textId="77777777" w:rsidR="008858E3" w:rsidRDefault="008858E3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834AF1" w14:paraId="711CFFF9" w14:textId="77777777" w:rsidTr="00152B0C">
        <w:trPr>
          <w:trHeight w:val="56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BA50" w14:textId="0094E8F3" w:rsidR="00834AF1" w:rsidRDefault="00834AF1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88AC" w14:textId="77777777" w:rsidR="00834AF1" w:rsidRDefault="00834AF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00D5" w14:textId="77777777" w:rsidR="00834AF1" w:rsidRDefault="00834AF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6A19" w14:textId="77777777" w:rsidR="00834AF1" w:rsidRDefault="00834AF1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091B6C3" w14:textId="77777777" w:rsidR="00834AF1" w:rsidRDefault="00834AF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14:paraId="5F0BBFED" w14:textId="77777777" w:rsidR="008858E3" w:rsidRDefault="008858E3" w:rsidP="008858E3">
      <w:pPr>
        <w:rPr>
          <w:rFonts w:cstheme="minorHAnsi"/>
          <w:color w:val="000000" w:themeColor="text1"/>
        </w:rPr>
      </w:pPr>
    </w:p>
    <w:p w14:paraId="60CED577" w14:textId="77777777" w:rsidR="008858E3" w:rsidRDefault="008858E3" w:rsidP="008858E3">
      <w:pPr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Załączam następujące dokumenty:</w:t>
      </w:r>
    </w:p>
    <w:p w14:paraId="79E0256C" w14:textId="77777777" w:rsidR="008858E3" w:rsidRDefault="008858E3" w:rsidP="008858E3">
      <w:pPr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1.</w:t>
      </w:r>
    </w:p>
    <w:p w14:paraId="27088F5B" w14:textId="77777777" w:rsidR="008858E3" w:rsidRDefault="008858E3" w:rsidP="008858E3">
      <w:pPr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2.</w:t>
      </w:r>
    </w:p>
    <w:p w14:paraId="0E7057ED" w14:textId="77777777" w:rsidR="008858E3" w:rsidRDefault="008858E3" w:rsidP="008858E3">
      <w:pPr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3.</w:t>
      </w:r>
    </w:p>
    <w:p w14:paraId="06E9C59D" w14:textId="77777777" w:rsidR="008858E3" w:rsidRDefault="008858E3" w:rsidP="008858E3">
      <w:pPr>
        <w:rPr>
          <w:rFonts w:cstheme="minorHAnsi"/>
          <w:color w:val="000000" w:themeColor="text1"/>
        </w:rPr>
      </w:pPr>
    </w:p>
    <w:p w14:paraId="3E348155" w14:textId="77777777" w:rsidR="00EC39EC" w:rsidRDefault="00EC39EC" w:rsidP="008858E3">
      <w:pPr>
        <w:rPr>
          <w:rFonts w:cstheme="minorHAnsi"/>
          <w:color w:val="000000" w:themeColor="text1"/>
        </w:rPr>
      </w:pPr>
    </w:p>
    <w:p w14:paraId="14BAABAE" w14:textId="77777777" w:rsidR="00152B0C" w:rsidRPr="00A56C3D" w:rsidRDefault="00152B0C" w:rsidP="00152B0C">
      <w:pPr>
        <w:suppressAutoHyphens/>
        <w:autoSpaceDE w:val="0"/>
        <w:spacing w:after="0" w:line="240" w:lineRule="auto"/>
        <w:textAlignment w:val="baseline"/>
        <w:rPr>
          <w:rFonts w:eastAsia="ArialNarrow"/>
          <w:kern w:val="1"/>
          <w:sz w:val="20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>…………………………....., data ………………..</w:t>
      </w:r>
    </w:p>
    <w:p w14:paraId="5858E3AA" w14:textId="77777777" w:rsidR="00152B0C" w:rsidRPr="00A56C3D" w:rsidRDefault="00152B0C" w:rsidP="00152B0C">
      <w:pPr>
        <w:suppressAutoHyphens/>
        <w:spacing w:after="0" w:line="240" w:lineRule="auto"/>
        <w:ind w:left="5760" w:hanging="5760"/>
        <w:rPr>
          <w:kern w:val="1"/>
          <w:szCs w:val="24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 xml:space="preserve">                                                                                                               </w:t>
      </w:r>
      <w:r w:rsidRPr="00A56C3D">
        <w:rPr>
          <w:kern w:val="1"/>
          <w:szCs w:val="24"/>
          <w:lang w:eastAsia="ar-SA"/>
        </w:rPr>
        <w:t xml:space="preserve">                     ___________________________</w:t>
      </w:r>
    </w:p>
    <w:p w14:paraId="6522C619" w14:textId="77777777" w:rsidR="00152B0C" w:rsidRPr="00A56C3D" w:rsidRDefault="00152B0C" w:rsidP="00152B0C">
      <w:pPr>
        <w:tabs>
          <w:tab w:val="left" w:pos="5954"/>
        </w:tabs>
        <w:suppressAutoHyphens/>
        <w:spacing w:after="0" w:line="240" w:lineRule="auto"/>
        <w:ind w:left="5245" w:firstLine="142"/>
        <w:jc w:val="center"/>
        <w:rPr>
          <w:kern w:val="1"/>
          <w:sz w:val="18"/>
          <w:szCs w:val="18"/>
          <w:lang w:eastAsia="ar-SA"/>
        </w:rPr>
      </w:pPr>
      <w:r w:rsidRPr="00A56C3D">
        <w:rPr>
          <w:kern w:val="1"/>
          <w:sz w:val="18"/>
          <w:szCs w:val="18"/>
          <w:lang w:eastAsia="ar-SA"/>
        </w:rPr>
        <w:t xml:space="preserve">Pieczątka i czytelny podpis Wykonawcy lub      </w:t>
      </w:r>
    </w:p>
    <w:p w14:paraId="0216A904" w14:textId="77777777" w:rsidR="00152B0C" w:rsidRPr="00A56C3D" w:rsidRDefault="00152B0C" w:rsidP="00152B0C">
      <w:pPr>
        <w:tabs>
          <w:tab w:val="left" w:pos="5954"/>
        </w:tabs>
        <w:suppressAutoHyphens/>
        <w:spacing w:after="0" w:line="240" w:lineRule="auto"/>
        <w:rPr>
          <w:kern w:val="1"/>
          <w:sz w:val="18"/>
          <w:szCs w:val="18"/>
          <w:lang w:eastAsia="ar-SA"/>
        </w:rPr>
      </w:pPr>
      <w:r>
        <w:rPr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</w:t>
      </w:r>
      <w:r w:rsidRPr="00A56C3D">
        <w:rPr>
          <w:kern w:val="1"/>
          <w:sz w:val="18"/>
          <w:szCs w:val="18"/>
          <w:lang w:eastAsia="ar-SA"/>
        </w:rPr>
        <w:t>osoby/osób uprawnionych do reprezentowania Wykonawcy*</w:t>
      </w:r>
    </w:p>
    <w:p w14:paraId="3A5EC290" w14:textId="77777777" w:rsidR="00152B0C" w:rsidRPr="00A56C3D" w:rsidRDefault="00152B0C" w:rsidP="00152B0C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605AEC6C" w14:textId="77777777" w:rsidR="00152B0C" w:rsidRDefault="00152B0C" w:rsidP="00152B0C">
      <w:pPr>
        <w:tabs>
          <w:tab w:val="left" w:pos="5387"/>
          <w:tab w:val="left" w:pos="6096"/>
        </w:tabs>
        <w:suppressAutoHyphens/>
        <w:rPr>
          <w:b/>
          <w:kern w:val="1"/>
          <w:sz w:val="20"/>
          <w:lang w:eastAsia="ar-SA"/>
        </w:rPr>
      </w:pPr>
      <w:r w:rsidRPr="00A56C3D">
        <w:rPr>
          <w:b/>
          <w:kern w:val="1"/>
          <w:sz w:val="20"/>
          <w:lang w:eastAsia="ar-SA"/>
        </w:rPr>
        <w:t>(*UWAGA: podpis nieczytelny jest dopuszczalny wyłącznie z pieczątką imienną osoby składającej podpis.)</w:t>
      </w:r>
    </w:p>
    <w:p w14:paraId="200E58A1" w14:textId="77777777" w:rsidR="008858E3" w:rsidRPr="00A56C3D" w:rsidRDefault="008858E3" w:rsidP="008858E3">
      <w:pPr>
        <w:widowControl w:val="0"/>
        <w:suppressAutoHyphens/>
        <w:autoSpaceDE w:val="0"/>
        <w:spacing w:after="120" w:line="276" w:lineRule="auto"/>
        <w:rPr>
          <w:rFonts w:ascii="Calibri" w:eastAsia="Times New Roman" w:hAnsi="Calibri" w:cs="Calibri"/>
          <w:bCs/>
          <w:lang w:eastAsia="pl-PL"/>
        </w:rPr>
      </w:pPr>
    </w:p>
    <w:p w14:paraId="3B280CBE" w14:textId="50F203D2" w:rsidR="004B53EE" w:rsidRDefault="004B53EE" w:rsidP="00A56C3D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6F897557" w14:textId="07677395" w:rsidR="004B53EE" w:rsidRDefault="004B53EE" w:rsidP="004B53EE">
      <w:pPr>
        <w:rPr>
          <w:rFonts w:cstheme="minorHAnsi"/>
        </w:rPr>
      </w:pPr>
    </w:p>
    <w:p w14:paraId="26C9E10A" w14:textId="77777777" w:rsidR="005F7105" w:rsidRPr="004B53EE" w:rsidRDefault="005F7105" w:rsidP="004B53EE">
      <w:pPr>
        <w:jc w:val="right"/>
        <w:rPr>
          <w:rFonts w:cstheme="minorHAnsi"/>
        </w:rPr>
      </w:pPr>
    </w:p>
    <w:sectPr w:rsidR="005F7105" w:rsidRPr="004B53EE" w:rsidSect="000F0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63" w:right="707" w:bottom="567" w:left="1134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58F5A" w14:textId="77777777" w:rsidR="00A517C0" w:rsidRDefault="00A517C0" w:rsidP="00616824">
      <w:pPr>
        <w:spacing w:after="0" w:line="240" w:lineRule="auto"/>
      </w:pPr>
      <w:r>
        <w:separator/>
      </w:r>
    </w:p>
  </w:endnote>
  <w:endnote w:type="continuationSeparator" w:id="0">
    <w:p w14:paraId="618D0A02" w14:textId="77777777" w:rsidR="00A517C0" w:rsidRDefault="00A517C0" w:rsidP="0061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ArialNarrow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F2A81" w14:textId="77777777" w:rsidR="004B53EE" w:rsidRDefault="004B53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A89CF" w14:textId="77777777" w:rsidR="005F7105" w:rsidRPr="004B53EE" w:rsidRDefault="005F7105" w:rsidP="004B53EE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53ECE" w14:textId="77777777" w:rsidR="004B53EE" w:rsidRDefault="004B53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16265" w14:textId="77777777" w:rsidR="00A517C0" w:rsidRDefault="00A517C0" w:rsidP="00616824">
      <w:pPr>
        <w:spacing w:after="0" w:line="240" w:lineRule="auto"/>
      </w:pPr>
      <w:r>
        <w:separator/>
      </w:r>
    </w:p>
  </w:footnote>
  <w:footnote w:type="continuationSeparator" w:id="0">
    <w:p w14:paraId="3CEE993A" w14:textId="77777777" w:rsidR="00A517C0" w:rsidRDefault="00A517C0" w:rsidP="0061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E194D" w14:textId="77777777" w:rsidR="004B53EE" w:rsidRDefault="004B53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C59D" w14:textId="77777777" w:rsidR="005F7105" w:rsidRPr="00F31365" w:rsidRDefault="005F7105" w:rsidP="000F0121">
    <w:pPr>
      <w:spacing w:after="0"/>
      <w:jc w:val="center"/>
    </w:pPr>
    <w:r w:rsidRPr="00E360BA">
      <w:rPr>
        <w:rFonts w:eastAsia="Times New Roman"/>
        <w:szCs w:val="20"/>
        <w:lang w:eastAsia="pl-PL"/>
      </w:rPr>
      <w:object w:dxaOrig="31335" w:dyaOrig="2160" w14:anchorId="16BA49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75pt;height:50.25pt" o:ole="">
          <v:imagedata r:id="rId1" o:title=""/>
        </v:shape>
        <o:OLEObject Type="Embed" ProgID="Unknown" ShapeID="_x0000_i1025" DrawAspect="Content" ObjectID="_1693394364" r:id="rId2"/>
      </w:object>
    </w:r>
  </w:p>
  <w:p w14:paraId="517DA366" w14:textId="0C0435A3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 w:rsidRPr="009E05E1">
      <w:rPr>
        <w:rFonts w:ascii="Cambria" w:eastAsia="Times New Roman" w:hAnsi="Cambria" w:cs="Times New Roman"/>
        <w:sz w:val="16"/>
        <w:szCs w:val="16"/>
        <w:lang w:eastAsia="pl-PL"/>
      </w:rPr>
      <w:t>POSTĘPOWANIE O UDZIELENIE ZAMO</w:t>
    </w:r>
    <w:r>
      <w:rPr>
        <w:rFonts w:ascii="Cambria" w:eastAsia="Times New Roman" w:hAnsi="Cambria" w:cs="Times New Roman"/>
        <w:sz w:val="16"/>
        <w:szCs w:val="16"/>
        <w:lang w:eastAsia="pl-PL"/>
      </w:rPr>
      <w:t xml:space="preserve">WIENIA NR </w:t>
    </w:r>
    <w:r>
      <w:rPr>
        <w:rFonts w:ascii="Cambria" w:hAnsi="Cambria"/>
        <w:sz w:val="16"/>
        <w:szCs w:val="16"/>
      </w:rPr>
      <w:t>PCPR.IV.</w:t>
    </w:r>
    <w:r w:rsidRPr="00AF692B">
      <w:rPr>
        <w:rFonts w:ascii="Cambria" w:hAnsi="Cambria"/>
        <w:sz w:val="16"/>
        <w:szCs w:val="16"/>
      </w:rPr>
      <w:t>0121-3</w:t>
    </w:r>
    <w:r>
      <w:rPr>
        <w:rFonts w:ascii="Cambria" w:hAnsi="Cambria"/>
        <w:sz w:val="16"/>
        <w:szCs w:val="16"/>
      </w:rPr>
      <w:t>.1.11.3.2021</w:t>
    </w:r>
  </w:p>
  <w:p w14:paraId="5BF266A1" w14:textId="0FF00B27" w:rsidR="005F7105" w:rsidRDefault="005F7105" w:rsidP="0067515B">
    <w:pPr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Warsztaty pn. „E-obywatel” w zakresie przeciwdziałania wykluczeniu cyfrowemu osób z niepełnosprawnością</w:t>
    </w:r>
  </w:p>
  <w:p w14:paraId="39188417" w14:textId="5CF7B971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 ramach projektu „Aktywna Integracja w Powiecie Nowosolskim- edycja II”</w:t>
    </w:r>
  </w:p>
  <w:p w14:paraId="7C90279D" w14:textId="77777777" w:rsidR="005F7105" w:rsidRPr="009A5CE5" w:rsidRDefault="005F7105" w:rsidP="002F2548">
    <w:pPr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1187E" w14:textId="77777777" w:rsidR="004B53EE" w:rsidRDefault="004B53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DEE56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E"/>
    <w:multiLevelType w:val="singleLevel"/>
    <w:tmpl w:val="C6F41E12"/>
    <w:name w:val="WW8Num14"/>
    <w:lvl w:ilvl="0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ascii="Calibri" w:eastAsia="Calibri" w:hAnsi="Calibri" w:cs="Calibri"/>
        <w:b/>
        <w:i w:val="0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1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A50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3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4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8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9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0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017E78A8"/>
    <w:multiLevelType w:val="hybridMultilevel"/>
    <w:tmpl w:val="AB403E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E2A0DA84">
      <w:numFmt w:val="bullet"/>
      <w:lvlText w:val=""/>
      <w:lvlJc w:val="left"/>
      <w:pPr>
        <w:ind w:left="1866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2DB37DF"/>
    <w:multiLevelType w:val="hybridMultilevel"/>
    <w:tmpl w:val="35B845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38115E8"/>
    <w:multiLevelType w:val="hybridMultilevel"/>
    <w:tmpl w:val="1F8CB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8803A6"/>
    <w:multiLevelType w:val="hybridMultilevel"/>
    <w:tmpl w:val="3178265E"/>
    <w:lvl w:ilvl="0" w:tplc="6AA80F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CC2CCC"/>
    <w:multiLevelType w:val="hybridMultilevel"/>
    <w:tmpl w:val="82D0E02E"/>
    <w:lvl w:ilvl="0" w:tplc="F8EE8B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127546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ACD170D"/>
    <w:multiLevelType w:val="hybridMultilevel"/>
    <w:tmpl w:val="07583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7F2669"/>
    <w:multiLevelType w:val="hybridMultilevel"/>
    <w:tmpl w:val="63BA75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FA278B5"/>
    <w:multiLevelType w:val="hybridMultilevel"/>
    <w:tmpl w:val="0416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A806BB"/>
    <w:multiLevelType w:val="hybridMultilevel"/>
    <w:tmpl w:val="B8948FA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4983CB4"/>
    <w:multiLevelType w:val="hybridMultilevel"/>
    <w:tmpl w:val="F080FB6E"/>
    <w:lvl w:ilvl="0" w:tplc="693C8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AA2692"/>
    <w:multiLevelType w:val="hybridMultilevel"/>
    <w:tmpl w:val="F7D2E124"/>
    <w:lvl w:ilvl="0" w:tplc="D58613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78008A"/>
    <w:multiLevelType w:val="hybridMultilevel"/>
    <w:tmpl w:val="BD2E1E92"/>
    <w:lvl w:ilvl="0" w:tplc="52FAA0A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0D364E"/>
    <w:multiLevelType w:val="hybridMultilevel"/>
    <w:tmpl w:val="E75A1C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1A252F0B"/>
    <w:multiLevelType w:val="hybridMultilevel"/>
    <w:tmpl w:val="4EAC7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196D52"/>
    <w:multiLevelType w:val="hybridMultilevel"/>
    <w:tmpl w:val="E5A4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C41A79"/>
    <w:multiLevelType w:val="hybridMultilevel"/>
    <w:tmpl w:val="853857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1F286EEE"/>
    <w:multiLevelType w:val="hybridMultilevel"/>
    <w:tmpl w:val="C01C8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2262C8"/>
    <w:multiLevelType w:val="hybridMultilevel"/>
    <w:tmpl w:val="B01808CC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374FD4"/>
    <w:multiLevelType w:val="hybridMultilevel"/>
    <w:tmpl w:val="A112DD4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17342A"/>
    <w:multiLevelType w:val="hybridMultilevel"/>
    <w:tmpl w:val="E962FD8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30B1253A"/>
    <w:multiLevelType w:val="hybridMultilevel"/>
    <w:tmpl w:val="B57A98E0"/>
    <w:lvl w:ilvl="0" w:tplc="4DB23E10">
      <w:numFmt w:val="bullet"/>
      <w:lvlText w:val="•"/>
      <w:lvlJc w:val="left"/>
      <w:pPr>
        <w:ind w:left="141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34920371"/>
    <w:multiLevelType w:val="hybridMultilevel"/>
    <w:tmpl w:val="39C6F29A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40970F43"/>
    <w:multiLevelType w:val="hybridMultilevel"/>
    <w:tmpl w:val="776CEA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C313CCF"/>
    <w:multiLevelType w:val="hybridMultilevel"/>
    <w:tmpl w:val="4442F2CE"/>
    <w:lvl w:ilvl="0" w:tplc="4DB23E10">
      <w:numFmt w:val="bullet"/>
      <w:lvlText w:val="•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50BC70AB"/>
    <w:multiLevelType w:val="hybridMultilevel"/>
    <w:tmpl w:val="C3FA0200"/>
    <w:lvl w:ilvl="0" w:tplc="2E1653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C5658C"/>
    <w:multiLevelType w:val="hybridMultilevel"/>
    <w:tmpl w:val="F7AC3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06E6E"/>
    <w:multiLevelType w:val="hybridMultilevel"/>
    <w:tmpl w:val="64A0C6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943280"/>
    <w:multiLevelType w:val="hybridMultilevel"/>
    <w:tmpl w:val="1CC4D1F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 w15:restartNumberingAfterBreak="0">
    <w:nsid w:val="66F22FF3"/>
    <w:multiLevelType w:val="hybridMultilevel"/>
    <w:tmpl w:val="43D47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7ED48B5"/>
    <w:multiLevelType w:val="hybridMultilevel"/>
    <w:tmpl w:val="367466E8"/>
    <w:lvl w:ilvl="0" w:tplc="4DB23E10">
      <w:numFmt w:val="bullet"/>
      <w:lvlText w:val="•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6A9C1E96"/>
    <w:multiLevelType w:val="hybridMultilevel"/>
    <w:tmpl w:val="2294F464"/>
    <w:lvl w:ilvl="0" w:tplc="7E086DA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D63DC7"/>
    <w:multiLevelType w:val="hybridMultilevel"/>
    <w:tmpl w:val="5D82D466"/>
    <w:lvl w:ilvl="0" w:tplc="4DB23E10"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8" w15:restartNumberingAfterBreak="0">
    <w:nsid w:val="75A20930"/>
    <w:multiLevelType w:val="hybridMultilevel"/>
    <w:tmpl w:val="581EF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24283"/>
    <w:multiLevelType w:val="hybridMultilevel"/>
    <w:tmpl w:val="F8568FDC"/>
    <w:lvl w:ilvl="0" w:tplc="C9F2BFA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12"/>
  </w:num>
  <w:num w:numId="4">
    <w:abstractNumId w:val="6"/>
  </w:num>
  <w:num w:numId="5">
    <w:abstractNumId w:val="44"/>
  </w:num>
  <w:num w:numId="6">
    <w:abstractNumId w:val="50"/>
  </w:num>
  <w:num w:numId="7">
    <w:abstractNumId w:val="30"/>
  </w:num>
  <w:num w:numId="8">
    <w:abstractNumId w:val="59"/>
  </w:num>
  <w:num w:numId="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54"/>
  </w:num>
  <w:num w:numId="12">
    <w:abstractNumId w:val="35"/>
  </w:num>
  <w:num w:numId="13">
    <w:abstractNumId w:val="52"/>
  </w:num>
  <w:num w:numId="14">
    <w:abstractNumId w:val="27"/>
  </w:num>
  <w:num w:numId="15">
    <w:abstractNumId w:val="22"/>
  </w:num>
  <w:num w:numId="16">
    <w:abstractNumId w:val="21"/>
  </w:num>
  <w:num w:numId="17">
    <w:abstractNumId w:val="36"/>
  </w:num>
  <w:num w:numId="18">
    <w:abstractNumId w:val="25"/>
  </w:num>
  <w:num w:numId="19">
    <w:abstractNumId w:val="31"/>
  </w:num>
  <w:num w:numId="20">
    <w:abstractNumId w:val="58"/>
  </w:num>
  <w:num w:numId="21">
    <w:abstractNumId w:val="28"/>
  </w:num>
  <w:num w:numId="22">
    <w:abstractNumId w:val="51"/>
  </w:num>
  <w:num w:numId="23">
    <w:abstractNumId w:val="39"/>
  </w:num>
  <w:num w:numId="24">
    <w:abstractNumId w:val="46"/>
  </w:num>
  <w:num w:numId="25">
    <w:abstractNumId w:val="42"/>
  </w:num>
  <w:num w:numId="26">
    <w:abstractNumId w:val="53"/>
  </w:num>
  <w:num w:numId="27">
    <w:abstractNumId w:val="29"/>
  </w:num>
  <w:num w:numId="28">
    <w:abstractNumId w:val="57"/>
  </w:num>
  <w:num w:numId="29">
    <w:abstractNumId w:val="49"/>
  </w:num>
  <w:num w:numId="30">
    <w:abstractNumId w:val="43"/>
  </w:num>
  <w:num w:numId="31">
    <w:abstractNumId w:val="55"/>
  </w:num>
  <w:num w:numId="32">
    <w:abstractNumId w:val="33"/>
  </w:num>
  <w:num w:numId="33">
    <w:abstractNumId w:val="26"/>
  </w:num>
  <w:num w:numId="34">
    <w:abstractNumId w:val="34"/>
  </w:num>
  <w:num w:numId="35">
    <w:abstractNumId w:val="23"/>
  </w:num>
  <w:num w:numId="36">
    <w:abstractNumId w:val="37"/>
  </w:num>
  <w:num w:numId="37">
    <w:abstractNumId w:val="32"/>
  </w:num>
  <w:num w:numId="38">
    <w:abstractNumId w:val="56"/>
  </w:num>
  <w:num w:numId="39">
    <w:abstractNumId w:val="49"/>
  </w:num>
  <w:num w:numId="40">
    <w:abstractNumId w:val="53"/>
  </w:num>
  <w:num w:numId="41">
    <w:abstractNumId w:val="55"/>
  </w:num>
  <w:num w:numId="42">
    <w:abstractNumId w:val="43"/>
  </w:num>
  <w:num w:numId="43">
    <w:abstractNumId w:val="33"/>
  </w:num>
  <w:num w:numId="44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E3"/>
    <w:rsid w:val="00005910"/>
    <w:rsid w:val="00011310"/>
    <w:rsid w:val="00012B88"/>
    <w:rsid w:val="00014536"/>
    <w:rsid w:val="000202CE"/>
    <w:rsid w:val="00020DCF"/>
    <w:rsid w:val="000220F6"/>
    <w:rsid w:val="0002494B"/>
    <w:rsid w:val="00031C03"/>
    <w:rsid w:val="00031FE3"/>
    <w:rsid w:val="0004301F"/>
    <w:rsid w:val="0004307C"/>
    <w:rsid w:val="000450B8"/>
    <w:rsid w:val="000539C9"/>
    <w:rsid w:val="0005766C"/>
    <w:rsid w:val="00061007"/>
    <w:rsid w:val="00063F52"/>
    <w:rsid w:val="00070FF5"/>
    <w:rsid w:val="000808E9"/>
    <w:rsid w:val="00083036"/>
    <w:rsid w:val="00083247"/>
    <w:rsid w:val="000844EA"/>
    <w:rsid w:val="00084D48"/>
    <w:rsid w:val="000873F8"/>
    <w:rsid w:val="00087499"/>
    <w:rsid w:val="0009181A"/>
    <w:rsid w:val="00093645"/>
    <w:rsid w:val="000939CB"/>
    <w:rsid w:val="00095D84"/>
    <w:rsid w:val="0009715F"/>
    <w:rsid w:val="00097275"/>
    <w:rsid w:val="000A04A5"/>
    <w:rsid w:val="000A4530"/>
    <w:rsid w:val="000A66D4"/>
    <w:rsid w:val="000B2CA2"/>
    <w:rsid w:val="000B385C"/>
    <w:rsid w:val="000C0363"/>
    <w:rsid w:val="000C3A51"/>
    <w:rsid w:val="000C55F7"/>
    <w:rsid w:val="000C5F8D"/>
    <w:rsid w:val="000C6D89"/>
    <w:rsid w:val="000C78D2"/>
    <w:rsid w:val="000D4DDC"/>
    <w:rsid w:val="000E2268"/>
    <w:rsid w:val="000E4692"/>
    <w:rsid w:val="000F0121"/>
    <w:rsid w:val="000F25FC"/>
    <w:rsid w:val="000F46E3"/>
    <w:rsid w:val="00101D21"/>
    <w:rsid w:val="0010518D"/>
    <w:rsid w:val="00107F98"/>
    <w:rsid w:val="00117CBA"/>
    <w:rsid w:val="00130256"/>
    <w:rsid w:val="001311E2"/>
    <w:rsid w:val="001338E5"/>
    <w:rsid w:val="001339BD"/>
    <w:rsid w:val="00133D6E"/>
    <w:rsid w:val="00136CD6"/>
    <w:rsid w:val="00141C04"/>
    <w:rsid w:val="0014424B"/>
    <w:rsid w:val="00152B0C"/>
    <w:rsid w:val="0015319F"/>
    <w:rsid w:val="00154C02"/>
    <w:rsid w:val="00156F93"/>
    <w:rsid w:val="00157EBF"/>
    <w:rsid w:val="0016338A"/>
    <w:rsid w:val="0016439D"/>
    <w:rsid w:val="001654B1"/>
    <w:rsid w:val="00170A95"/>
    <w:rsid w:val="00171329"/>
    <w:rsid w:val="001726BA"/>
    <w:rsid w:val="00173FF1"/>
    <w:rsid w:val="0017611F"/>
    <w:rsid w:val="00177813"/>
    <w:rsid w:val="00180131"/>
    <w:rsid w:val="00182058"/>
    <w:rsid w:val="00186B7A"/>
    <w:rsid w:val="00186BE6"/>
    <w:rsid w:val="0019097D"/>
    <w:rsid w:val="00196530"/>
    <w:rsid w:val="00196557"/>
    <w:rsid w:val="0019779A"/>
    <w:rsid w:val="001B083E"/>
    <w:rsid w:val="001B1010"/>
    <w:rsid w:val="001C05F5"/>
    <w:rsid w:val="001C3ECB"/>
    <w:rsid w:val="001C435D"/>
    <w:rsid w:val="001C553A"/>
    <w:rsid w:val="001D5DA9"/>
    <w:rsid w:val="001E46BA"/>
    <w:rsid w:val="001E47FC"/>
    <w:rsid w:val="001F0BD8"/>
    <w:rsid w:val="001F2DAD"/>
    <w:rsid w:val="001F3046"/>
    <w:rsid w:val="001F4035"/>
    <w:rsid w:val="001F6CBD"/>
    <w:rsid w:val="00203B35"/>
    <w:rsid w:val="00207A34"/>
    <w:rsid w:val="00211E0A"/>
    <w:rsid w:val="00211FF0"/>
    <w:rsid w:val="00215097"/>
    <w:rsid w:val="0022083D"/>
    <w:rsid w:val="00223900"/>
    <w:rsid w:val="002251B0"/>
    <w:rsid w:val="00226C3B"/>
    <w:rsid w:val="002324C8"/>
    <w:rsid w:val="00234842"/>
    <w:rsid w:val="002349FA"/>
    <w:rsid w:val="0023648D"/>
    <w:rsid w:val="00236DA9"/>
    <w:rsid w:val="00237E03"/>
    <w:rsid w:val="002436CF"/>
    <w:rsid w:val="00245A9D"/>
    <w:rsid w:val="0024654D"/>
    <w:rsid w:val="0024759F"/>
    <w:rsid w:val="002516A2"/>
    <w:rsid w:val="00251F12"/>
    <w:rsid w:val="002529D5"/>
    <w:rsid w:val="00254947"/>
    <w:rsid w:val="00254B38"/>
    <w:rsid w:val="002568DF"/>
    <w:rsid w:val="00260802"/>
    <w:rsid w:val="00261824"/>
    <w:rsid w:val="00263F38"/>
    <w:rsid w:val="00265C9F"/>
    <w:rsid w:val="00266176"/>
    <w:rsid w:val="00266D29"/>
    <w:rsid w:val="00267FDA"/>
    <w:rsid w:val="00271A2E"/>
    <w:rsid w:val="00275232"/>
    <w:rsid w:val="002766C1"/>
    <w:rsid w:val="00281E19"/>
    <w:rsid w:val="00282EFD"/>
    <w:rsid w:val="00283C7D"/>
    <w:rsid w:val="00290479"/>
    <w:rsid w:val="002919CB"/>
    <w:rsid w:val="002943A4"/>
    <w:rsid w:val="00295856"/>
    <w:rsid w:val="002A0DA7"/>
    <w:rsid w:val="002A14FA"/>
    <w:rsid w:val="002A230D"/>
    <w:rsid w:val="002A3618"/>
    <w:rsid w:val="002A50A3"/>
    <w:rsid w:val="002A5841"/>
    <w:rsid w:val="002A78BE"/>
    <w:rsid w:val="002B02D1"/>
    <w:rsid w:val="002B2C0B"/>
    <w:rsid w:val="002B3792"/>
    <w:rsid w:val="002B497C"/>
    <w:rsid w:val="002B4B4A"/>
    <w:rsid w:val="002B50A9"/>
    <w:rsid w:val="002C0399"/>
    <w:rsid w:val="002C08C4"/>
    <w:rsid w:val="002C0E03"/>
    <w:rsid w:val="002C31CF"/>
    <w:rsid w:val="002C53DC"/>
    <w:rsid w:val="002C6B8D"/>
    <w:rsid w:val="002D0B76"/>
    <w:rsid w:val="002D15FF"/>
    <w:rsid w:val="002D3485"/>
    <w:rsid w:val="002D5A55"/>
    <w:rsid w:val="002D638A"/>
    <w:rsid w:val="002E00B0"/>
    <w:rsid w:val="002E3F39"/>
    <w:rsid w:val="002E4758"/>
    <w:rsid w:val="002F2548"/>
    <w:rsid w:val="002F42F2"/>
    <w:rsid w:val="002F4CBC"/>
    <w:rsid w:val="00301BB2"/>
    <w:rsid w:val="00302221"/>
    <w:rsid w:val="00306255"/>
    <w:rsid w:val="00306DCA"/>
    <w:rsid w:val="00311581"/>
    <w:rsid w:val="00312DD1"/>
    <w:rsid w:val="00313B6A"/>
    <w:rsid w:val="00315270"/>
    <w:rsid w:val="0031737E"/>
    <w:rsid w:val="00317B1F"/>
    <w:rsid w:val="003243FD"/>
    <w:rsid w:val="003261E1"/>
    <w:rsid w:val="00326E64"/>
    <w:rsid w:val="00327B4E"/>
    <w:rsid w:val="0033319D"/>
    <w:rsid w:val="00333B53"/>
    <w:rsid w:val="00340BF7"/>
    <w:rsid w:val="00342AA3"/>
    <w:rsid w:val="003438DF"/>
    <w:rsid w:val="00345BAE"/>
    <w:rsid w:val="00346A9A"/>
    <w:rsid w:val="003524B2"/>
    <w:rsid w:val="00352E87"/>
    <w:rsid w:val="00357C1A"/>
    <w:rsid w:val="00357D72"/>
    <w:rsid w:val="003618D2"/>
    <w:rsid w:val="00361D5D"/>
    <w:rsid w:val="003628CD"/>
    <w:rsid w:val="003647F5"/>
    <w:rsid w:val="00364F45"/>
    <w:rsid w:val="00376872"/>
    <w:rsid w:val="00377107"/>
    <w:rsid w:val="00382F43"/>
    <w:rsid w:val="003834EA"/>
    <w:rsid w:val="00384DA4"/>
    <w:rsid w:val="00385DE7"/>
    <w:rsid w:val="00386111"/>
    <w:rsid w:val="00386F6F"/>
    <w:rsid w:val="00390291"/>
    <w:rsid w:val="003906AC"/>
    <w:rsid w:val="00391A5D"/>
    <w:rsid w:val="00393FB1"/>
    <w:rsid w:val="003947C7"/>
    <w:rsid w:val="00395201"/>
    <w:rsid w:val="003A5225"/>
    <w:rsid w:val="003A530D"/>
    <w:rsid w:val="003A72FF"/>
    <w:rsid w:val="003B173F"/>
    <w:rsid w:val="003B1E97"/>
    <w:rsid w:val="003B430F"/>
    <w:rsid w:val="003B5390"/>
    <w:rsid w:val="003B7186"/>
    <w:rsid w:val="003B7DEE"/>
    <w:rsid w:val="003C2845"/>
    <w:rsid w:val="003C2C5C"/>
    <w:rsid w:val="003D178E"/>
    <w:rsid w:val="003D30B3"/>
    <w:rsid w:val="003D5DFD"/>
    <w:rsid w:val="003D732D"/>
    <w:rsid w:val="003E4D6B"/>
    <w:rsid w:val="003F1A89"/>
    <w:rsid w:val="00400533"/>
    <w:rsid w:val="004036FA"/>
    <w:rsid w:val="00403810"/>
    <w:rsid w:val="00407AFD"/>
    <w:rsid w:val="004128E2"/>
    <w:rsid w:val="00414309"/>
    <w:rsid w:val="004149A2"/>
    <w:rsid w:val="004155F5"/>
    <w:rsid w:val="00417A85"/>
    <w:rsid w:val="0042000D"/>
    <w:rsid w:val="004249FB"/>
    <w:rsid w:val="00424C9B"/>
    <w:rsid w:val="00427088"/>
    <w:rsid w:val="00427540"/>
    <w:rsid w:val="00430647"/>
    <w:rsid w:val="004346F0"/>
    <w:rsid w:val="0043496F"/>
    <w:rsid w:val="00436658"/>
    <w:rsid w:val="00441601"/>
    <w:rsid w:val="00457965"/>
    <w:rsid w:val="004647AE"/>
    <w:rsid w:val="00467DE4"/>
    <w:rsid w:val="00470724"/>
    <w:rsid w:val="00477F08"/>
    <w:rsid w:val="0048330C"/>
    <w:rsid w:val="00483433"/>
    <w:rsid w:val="00484327"/>
    <w:rsid w:val="004869B4"/>
    <w:rsid w:val="00487B7F"/>
    <w:rsid w:val="0049168A"/>
    <w:rsid w:val="004960E6"/>
    <w:rsid w:val="00496DA3"/>
    <w:rsid w:val="004A6B68"/>
    <w:rsid w:val="004A70BE"/>
    <w:rsid w:val="004A7A8E"/>
    <w:rsid w:val="004B1808"/>
    <w:rsid w:val="004B2E02"/>
    <w:rsid w:val="004B53EE"/>
    <w:rsid w:val="004B5612"/>
    <w:rsid w:val="004B5D8A"/>
    <w:rsid w:val="004B7566"/>
    <w:rsid w:val="004C433D"/>
    <w:rsid w:val="004C4649"/>
    <w:rsid w:val="004C484D"/>
    <w:rsid w:val="004C4D6E"/>
    <w:rsid w:val="004C7E03"/>
    <w:rsid w:val="004D1C96"/>
    <w:rsid w:val="004D539C"/>
    <w:rsid w:val="004D5CD6"/>
    <w:rsid w:val="004D67A4"/>
    <w:rsid w:val="004D78EF"/>
    <w:rsid w:val="004E2486"/>
    <w:rsid w:val="004E3221"/>
    <w:rsid w:val="004F32FB"/>
    <w:rsid w:val="004F369A"/>
    <w:rsid w:val="004F66AE"/>
    <w:rsid w:val="00504BE4"/>
    <w:rsid w:val="005078A5"/>
    <w:rsid w:val="00510BCF"/>
    <w:rsid w:val="00510C50"/>
    <w:rsid w:val="00511D5B"/>
    <w:rsid w:val="00512C2B"/>
    <w:rsid w:val="0051394E"/>
    <w:rsid w:val="00514476"/>
    <w:rsid w:val="00524C25"/>
    <w:rsid w:val="0053331E"/>
    <w:rsid w:val="0053449F"/>
    <w:rsid w:val="00537465"/>
    <w:rsid w:val="00542EEF"/>
    <w:rsid w:val="00546DB1"/>
    <w:rsid w:val="00552D4B"/>
    <w:rsid w:val="005621E2"/>
    <w:rsid w:val="005645FF"/>
    <w:rsid w:val="00571E2D"/>
    <w:rsid w:val="005725FF"/>
    <w:rsid w:val="00573400"/>
    <w:rsid w:val="00580696"/>
    <w:rsid w:val="00580D7A"/>
    <w:rsid w:val="005820E3"/>
    <w:rsid w:val="00586AB9"/>
    <w:rsid w:val="00587670"/>
    <w:rsid w:val="00593AA7"/>
    <w:rsid w:val="00593B53"/>
    <w:rsid w:val="00596490"/>
    <w:rsid w:val="005970D5"/>
    <w:rsid w:val="005971C2"/>
    <w:rsid w:val="005A6166"/>
    <w:rsid w:val="005A6572"/>
    <w:rsid w:val="005A7C63"/>
    <w:rsid w:val="005B358C"/>
    <w:rsid w:val="005B48C7"/>
    <w:rsid w:val="005B6FBD"/>
    <w:rsid w:val="005B7CC2"/>
    <w:rsid w:val="005B7E55"/>
    <w:rsid w:val="005C3479"/>
    <w:rsid w:val="005C5353"/>
    <w:rsid w:val="005D0366"/>
    <w:rsid w:val="005D2F07"/>
    <w:rsid w:val="005D3171"/>
    <w:rsid w:val="005D5D4E"/>
    <w:rsid w:val="005E1EBE"/>
    <w:rsid w:val="005E2078"/>
    <w:rsid w:val="005E69A9"/>
    <w:rsid w:val="005F31D9"/>
    <w:rsid w:val="005F4374"/>
    <w:rsid w:val="005F51EE"/>
    <w:rsid w:val="005F5DFF"/>
    <w:rsid w:val="005F7105"/>
    <w:rsid w:val="006057CA"/>
    <w:rsid w:val="006066AA"/>
    <w:rsid w:val="00612713"/>
    <w:rsid w:val="00612811"/>
    <w:rsid w:val="00616824"/>
    <w:rsid w:val="00617C52"/>
    <w:rsid w:val="00617D4F"/>
    <w:rsid w:val="00620FDF"/>
    <w:rsid w:val="006247AA"/>
    <w:rsid w:val="00630CF7"/>
    <w:rsid w:val="00632551"/>
    <w:rsid w:val="0063287B"/>
    <w:rsid w:val="00632E10"/>
    <w:rsid w:val="0063793B"/>
    <w:rsid w:val="006416B5"/>
    <w:rsid w:val="006459FF"/>
    <w:rsid w:val="006470D3"/>
    <w:rsid w:val="00651699"/>
    <w:rsid w:val="00655E9D"/>
    <w:rsid w:val="00661394"/>
    <w:rsid w:val="006641C5"/>
    <w:rsid w:val="00667286"/>
    <w:rsid w:val="00673AB1"/>
    <w:rsid w:val="00674F6D"/>
    <w:rsid w:val="0067515B"/>
    <w:rsid w:val="006756F0"/>
    <w:rsid w:val="0068011D"/>
    <w:rsid w:val="0068606F"/>
    <w:rsid w:val="00690EAC"/>
    <w:rsid w:val="00696508"/>
    <w:rsid w:val="006968D9"/>
    <w:rsid w:val="006971C6"/>
    <w:rsid w:val="00697915"/>
    <w:rsid w:val="006A19F4"/>
    <w:rsid w:val="006A52EE"/>
    <w:rsid w:val="006A679C"/>
    <w:rsid w:val="006B08E4"/>
    <w:rsid w:val="006B4EB7"/>
    <w:rsid w:val="006B6156"/>
    <w:rsid w:val="006B6645"/>
    <w:rsid w:val="006C12D6"/>
    <w:rsid w:val="006C4A9A"/>
    <w:rsid w:val="006C4FF1"/>
    <w:rsid w:val="006C5C93"/>
    <w:rsid w:val="006D03BC"/>
    <w:rsid w:val="006D2F07"/>
    <w:rsid w:val="006D518F"/>
    <w:rsid w:val="006D6430"/>
    <w:rsid w:val="006E0CA5"/>
    <w:rsid w:val="006E3E60"/>
    <w:rsid w:val="006E456D"/>
    <w:rsid w:val="006E4A75"/>
    <w:rsid w:val="006E526A"/>
    <w:rsid w:val="006E5573"/>
    <w:rsid w:val="006E7C67"/>
    <w:rsid w:val="006F3133"/>
    <w:rsid w:val="006F3BC8"/>
    <w:rsid w:val="006F6117"/>
    <w:rsid w:val="006F7BED"/>
    <w:rsid w:val="0070155C"/>
    <w:rsid w:val="007059AA"/>
    <w:rsid w:val="00710DE7"/>
    <w:rsid w:val="0071184A"/>
    <w:rsid w:val="007118C6"/>
    <w:rsid w:val="007129FE"/>
    <w:rsid w:val="00714C4C"/>
    <w:rsid w:val="00715DBB"/>
    <w:rsid w:val="007168E4"/>
    <w:rsid w:val="00717F05"/>
    <w:rsid w:val="00721B48"/>
    <w:rsid w:val="00721E72"/>
    <w:rsid w:val="0072258A"/>
    <w:rsid w:val="00723573"/>
    <w:rsid w:val="007239BF"/>
    <w:rsid w:val="0073041A"/>
    <w:rsid w:val="00730721"/>
    <w:rsid w:val="00734861"/>
    <w:rsid w:val="0074276C"/>
    <w:rsid w:val="00746982"/>
    <w:rsid w:val="00746C5E"/>
    <w:rsid w:val="00747D23"/>
    <w:rsid w:val="0075201E"/>
    <w:rsid w:val="007523BC"/>
    <w:rsid w:val="00752ABD"/>
    <w:rsid w:val="00760733"/>
    <w:rsid w:val="00761740"/>
    <w:rsid w:val="00761DA3"/>
    <w:rsid w:val="007637B1"/>
    <w:rsid w:val="0076427A"/>
    <w:rsid w:val="0076643B"/>
    <w:rsid w:val="00766E0E"/>
    <w:rsid w:val="007670A2"/>
    <w:rsid w:val="007750AB"/>
    <w:rsid w:val="007764BF"/>
    <w:rsid w:val="007805DF"/>
    <w:rsid w:val="00781B95"/>
    <w:rsid w:val="0078281A"/>
    <w:rsid w:val="007856B3"/>
    <w:rsid w:val="007869D2"/>
    <w:rsid w:val="0078766E"/>
    <w:rsid w:val="00787AE0"/>
    <w:rsid w:val="00796164"/>
    <w:rsid w:val="007A363F"/>
    <w:rsid w:val="007A5A76"/>
    <w:rsid w:val="007B0726"/>
    <w:rsid w:val="007B378D"/>
    <w:rsid w:val="007C0495"/>
    <w:rsid w:val="007C1068"/>
    <w:rsid w:val="007C481D"/>
    <w:rsid w:val="007C4993"/>
    <w:rsid w:val="007C5C1A"/>
    <w:rsid w:val="007C730A"/>
    <w:rsid w:val="007E2723"/>
    <w:rsid w:val="007E2DE6"/>
    <w:rsid w:val="007E4B9E"/>
    <w:rsid w:val="007E601F"/>
    <w:rsid w:val="007E667B"/>
    <w:rsid w:val="007E6AEF"/>
    <w:rsid w:val="007E6CD2"/>
    <w:rsid w:val="007E7170"/>
    <w:rsid w:val="007F5A12"/>
    <w:rsid w:val="007F5CF4"/>
    <w:rsid w:val="007F705D"/>
    <w:rsid w:val="008068D0"/>
    <w:rsid w:val="00811EF2"/>
    <w:rsid w:val="0081318C"/>
    <w:rsid w:val="008142FD"/>
    <w:rsid w:val="00817915"/>
    <w:rsid w:val="00817EBD"/>
    <w:rsid w:val="0082150B"/>
    <w:rsid w:val="0082765C"/>
    <w:rsid w:val="00834AF1"/>
    <w:rsid w:val="00836EFE"/>
    <w:rsid w:val="00840687"/>
    <w:rsid w:val="008411E4"/>
    <w:rsid w:val="00845F8B"/>
    <w:rsid w:val="00845FDB"/>
    <w:rsid w:val="0084744A"/>
    <w:rsid w:val="00852908"/>
    <w:rsid w:val="00861008"/>
    <w:rsid w:val="00865DA7"/>
    <w:rsid w:val="00866B2A"/>
    <w:rsid w:val="0086718D"/>
    <w:rsid w:val="00870C64"/>
    <w:rsid w:val="00870EC7"/>
    <w:rsid w:val="0087532B"/>
    <w:rsid w:val="00876D7D"/>
    <w:rsid w:val="00876FB2"/>
    <w:rsid w:val="00877163"/>
    <w:rsid w:val="00881C35"/>
    <w:rsid w:val="008858E3"/>
    <w:rsid w:val="00891450"/>
    <w:rsid w:val="00893A71"/>
    <w:rsid w:val="00896D7A"/>
    <w:rsid w:val="008975C8"/>
    <w:rsid w:val="008A0DCC"/>
    <w:rsid w:val="008A1A00"/>
    <w:rsid w:val="008B1C86"/>
    <w:rsid w:val="008B26ED"/>
    <w:rsid w:val="008B4A4E"/>
    <w:rsid w:val="008B4E52"/>
    <w:rsid w:val="008B59C1"/>
    <w:rsid w:val="008B6676"/>
    <w:rsid w:val="008B7F91"/>
    <w:rsid w:val="008C2114"/>
    <w:rsid w:val="008C2C09"/>
    <w:rsid w:val="008C31D2"/>
    <w:rsid w:val="008C6EEC"/>
    <w:rsid w:val="008D00DF"/>
    <w:rsid w:val="008E00A4"/>
    <w:rsid w:val="008E07CC"/>
    <w:rsid w:val="008E2A64"/>
    <w:rsid w:val="008E3F60"/>
    <w:rsid w:val="008E42BC"/>
    <w:rsid w:val="008E48F4"/>
    <w:rsid w:val="008E4E34"/>
    <w:rsid w:val="008E5824"/>
    <w:rsid w:val="008E60CA"/>
    <w:rsid w:val="008F0419"/>
    <w:rsid w:val="008F2AEC"/>
    <w:rsid w:val="008F627A"/>
    <w:rsid w:val="009037AE"/>
    <w:rsid w:val="0090412E"/>
    <w:rsid w:val="009159B7"/>
    <w:rsid w:val="00916092"/>
    <w:rsid w:val="00916ECA"/>
    <w:rsid w:val="00916ED3"/>
    <w:rsid w:val="0091730E"/>
    <w:rsid w:val="00917E97"/>
    <w:rsid w:val="00920736"/>
    <w:rsid w:val="00922C5D"/>
    <w:rsid w:val="00922E17"/>
    <w:rsid w:val="00923C76"/>
    <w:rsid w:val="00924013"/>
    <w:rsid w:val="00927C65"/>
    <w:rsid w:val="00934946"/>
    <w:rsid w:val="009350A2"/>
    <w:rsid w:val="009426A5"/>
    <w:rsid w:val="00943938"/>
    <w:rsid w:val="00944A12"/>
    <w:rsid w:val="00946D41"/>
    <w:rsid w:val="00953CD0"/>
    <w:rsid w:val="00955A81"/>
    <w:rsid w:val="0096267B"/>
    <w:rsid w:val="00963B03"/>
    <w:rsid w:val="0096660F"/>
    <w:rsid w:val="00970A1B"/>
    <w:rsid w:val="00976206"/>
    <w:rsid w:val="009768E0"/>
    <w:rsid w:val="00977C2F"/>
    <w:rsid w:val="00986A24"/>
    <w:rsid w:val="00987F92"/>
    <w:rsid w:val="00993C16"/>
    <w:rsid w:val="0099451B"/>
    <w:rsid w:val="00994990"/>
    <w:rsid w:val="009966B7"/>
    <w:rsid w:val="00997488"/>
    <w:rsid w:val="00997CC6"/>
    <w:rsid w:val="009A0668"/>
    <w:rsid w:val="009A252E"/>
    <w:rsid w:val="009A4068"/>
    <w:rsid w:val="009A557A"/>
    <w:rsid w:val="009A5CE5"/>
    <w:rsid w:val="009A6CE9"/>
    <w:rsid w:val="009A7211"/>
    <w:rsid w:val="009C173C"/>
    <w:rsid w:val="009C3582"/>
    <w:rsid w:val="009C3F91"/>
    <w:rsid w:val="009C632B"/>
    <w:rsid w:val="009D2612"/>
    <w:rsid w:val="009D54A9"/>
    <w:rsid w:val="009D5F4E"/>
    <w:rsid w:val="009D61F0"/>
    <w:rsid w:val="009D64F0"/>
    <w:rsid w:val="009E296F"/>
    <w:rsid w:val="009E3CC2"/>
    <w:rsid w:val="009E7D2F"/>
    <w:rsid w:val="009F048D"/>
    <w:rsid w:val="009F05E4"/>
    <w:rsid w:val="009F08DD"/>
    <w:rsid w:val="00A00CE9"/>
    <w:rsid w:val="00A01CFC"/>
    <w:rsid w:val="00A03181"/>
    <w:rsid w:val="00A04E47"/>
    <w:rsid w:val="00A05133"/>
    <w:rsid w:val="00A13E70"/>
    <w:rsid w:val="00A21DAC"/>
    <w:rsid w:val="00A260F6"/>
    <w:rsid w:val="00A2708F"/>
    <w:rsid w:val="00A31A0B"/>
    <w:rsid w:val="00A376AA"/>
    <w:rsid w:val="00A46C17"/>
    <w:rsid w:val="00A517C0"/>
    <w:rsid w:val="00A51BDB"/>
    <w:rsid w:val="00A51F6A"/>
    <w:rsid w:val="00A533FC"/>
    <w:rsid w:val="00A53C70"/>
    <w:rsid w:val="00A55F8A"/>
    <w:rsid w:val="00A56826"/>
    <w:rsid w:val="00A56C3D"/>
    <w:rsid w:val="00A575E2"/>
    <w:rsid w:val="00A6099E"/>
    <w:rsid w:val="00A60B22"/>
    <w:rsid w:val="00A61627"/>
    <w:rsid w:val="00A6568F"/>
    <w:rsid w:val="00A65EC8"/>
    <w:rsid w:val="00A73A1A"/>
    <w:rsid w:val="00A73BDC"/>
    <w:rsid w:val="00A82AA0"/>
    <w:rsid w:val="00A84233"/>
    <w:rsid w:val="00A844A1"/>
    <w:rsid w:val="00A86AE6"/>
    <w:rsid w:val="00A9268D"/>
    <w:rsid w:val="00A930E7"/>
    <w:rsid w:val="00A935CD"/>
    <w:rsid w:val="00A94A05"/>
    <w:rsid w:val="00A94C54"/>
    <w:rsid w:val="00A95E2D"/>
    <w:rsid w:val="00AA10A5"/>
    <w:rsid w:val="00AA3163"/>
    <w:rsid w:val="00AA4E68"/>
    <w:rsid w:val="00AB2AA6"/>
    <w:rsid w:val="00AB3F8E"/>
    <w:rsid w:val="00AB6176"/>
    <w:rsid w:val="00AC1406"/>
    <w:rsid w:val="00AC4089"/>
    <w:rsid w:val="00AC5612"/>
    <w:rsid w:val="00AC62BE"/>
    <w:rsid w:val="00AD0733"/>
    <w:rsid w:val="00AD36A2"/>
    <w:rsid w:val="00AD644C"/>
    <w:rsid w:val="00AE36AF"/>
    <w:rsid w:val="00AF07E3"/>
    <w:rsid w:val="00AF1312"/>
    <w:rsid w:val="00AF1A69"/>
    <w:rsid w:val="00AF1C87"/>
    <w:rsid w:val="00AF21A0"/>
    <w:rsid w:val="00AF5EB1"/>
    <w:rsid w:val="00AF692B"/>
    <w:rsid w:val="00B02D1A"/>
    <w:rsid w:val="00B02E1F"/>
    <w:rsid w:val="00B03460"/>
    <w:rsid w:val="00B05848"/>
    <w:rsid w:val="00B15787"/>
    <w:rsid w:val="00B160BE"/>
    <w:rsid w:val="00B17B11"/>
    <w:rsid w:val="00B212EE"/>
    <w:rsid w:val="00B241D0"/>
    <w:rsid w:val="00B2447A"/>
    <w:rsid w:val="00B2478C"/>
    <w:rsid w:val="00B25540"/>
    <w:rsid w:val="00B26FF7"/>
    <w:rsid w:val="00B305F3"/>
    <w:rsid w:val="00B3208D"/>
    <w:rsid w:val="00B40CC0"/>
    <w:rsid w:val="00B41951"/>
    <w:rsid w:val="00B41A49"/>
    <w:rsid w:val="00B4342A"/>
    <w:rsid w:val="00B452EC"/>
    <w:rsid w:val="00B45A3C"/>
    <w:rsid w:val="00B52FB8"/>
    <w:rsid w:val="00B62E65"/>
    <w:rsid w:val="00B65BC0"/>
    <w:rsid w:val="00B72160"/>
    <w:rsid w:val="00B73654"/>
    <w:rsid w:val="00B73AD5"/>
    <w:rsid w:val="00B73BCA"/>
    <w:rsid w:val="00B7574C"/>
    <w:rsid w:val="00B7624E"/>
    <w:rsid w:val="00B76B48"/>
    <w:rsid w:val="00B816C1"/>
    <w:rsid w:val="00B8286B"/>
    <w:rsid w:val="00B85AEA"/>
    <w:rsid w:val="00B86B0E"/>
    <w:rsid w:val="00B91DEF"/>
    <w:rsid w:val="00B92199"/>
    <w:rsid w:val="00B93A3F"/>
    <w:rsid w:val="00B97A5E"/>
    <w:rsid w:val="00BA076D"/>
    <w:rsid w:val="00BA1BEB"/>
    <w:rsid w:val="00BA74EF"/>
    <w:rsid w:val="00BB42EA"/>
    <w:rsid w:val="00BB592D"/>
    <w:rsid w:val="00BC1294"/>
    <w:rsid w:val="00BC35B4"/>
    <w:rsid w:val="00BC3AC8"/>
    <w:rsid w:val="00BC618E"/>
    <w:rsid w:val="00BD0DEF"/>
    <w:rsid w:val="00BD33D3"/>
    <w:rsid w:val="00BD37B0"/>
    <w:rsid w:val="00BD4EE9"/>
    <w:rsid w:val="00BD59DB"/>
    <w:rsid w:val="00BE13D0"/>
    <w:rsid w:val="00BE5DC1"/>
    <w:rsid w:val="00BF21D7"/>
    <w:rsid w:val="00BF2C74"/>
    <w:rsid w:val="00BF2CF3"/>
    <w:rsid w:val="00BF3380"/>
    <w:rsid w:val="00BF7751"/>
    <w:rsid w:val="00C02833"/>
    <w:rsid w:val="00C05119"/>
    <w:rsid w:val="00C06A9F"/>
    <w:rsid w:val="00C1069F"/>
    <w:rsid w:val="00C146A5"/>
    <w:rsid w:val="00C16AAF"/>
    <w:rsid w:val="00C170E2"/>
    <w:rsid w:val="00C2072F"/>
    <w:rsid w:val="00C26A62"/>
    <w:rsid w:val="00C272C4"/>
    <w:rsid w:val="00C27E5C"/>
    <w:rsid w:val="00C30665"/>
    <w:rsid w:val="00C32022"/>
    <w:rsid w:val="00C33262"/>
    <w:rsid w:val="00C33BED"/>
    <w:rsid w:val="00C359CF"/>
    <w:rsid w:val="00C36118"/>
    <w:rsid w:val="00C3727E"/>
    <w:rsid w:val="00C40F1B"/>
    <w:rsid w:val="00C465CE"/>
    <w:rsid w:val="00C51842"/>
    <w:rsid w:val="00C53CAA"/>
    <w:rsid w:val="00C53F63"/>
    <w:rsid w:val="00C54BCC"/>
    <w:rsid w:val="00C579A7"/>
    <w:rsid w:val="00C62238"/>
    <w:rsid w:val="00C660AE"/>
    <w:rsid w:val="00C707AF"/>
    <w:rsid w:val="00C7168F"/>
    <w:rsid w:val="00C729AA"/>
    <w:rsid w:val="00C74034"/>
    <w:rsid w:val="00C755FE"/>
    <w:rsid w:val="00C81680"/>
    <w:rsid w:val="00C82866"/>
    <w:rsid w:val="00C84EE1"/>
    <w:rsid w:val="00C87445"/>
    <w:rsid w:val="00C90AD1"/>
    <w:rsid w:val="00C91C7A"/>
    <w:rsid w:val="00C92797"/>
    <w:rsid w:val="00C971C0"/>
    <w:rsid w:val="00CA23D8"/>
    <w:rsid w:val="00CA4EBF"/>
    <w:rsid w:val="00CA4F4B"/>
    <w:rsid w:val="00CA60DA"/>
    <w:rsid w:val="00CA6EAE"/>
    <w:rsid w:val="00CA7FC9"/>
    <w:rsid w:val="00CB03F5"/>
    <w:rsid w:val="00CB1E7C"/>
    <w:rsid w:val="00CB2EE1"/>
    <w:rsid w:val="00CB608E"/>
    <w:rsid w:val="00CB6125"/>
    <w:rsid w:val="00CC1F6C"/>
    <w:rsid w:val="00CC2338"/>
    <w:rsid w:val="00CC57DA"/>
    <w:rsid w:val="00CC587A"/>
    <w:rsid w:val="00CC59F8"/>
    <w:rsid w:val="00CE15A5"/>
    <w:rsid w:val="00CE3086"/>
    <w:rsid w:val="00CE3B57"/>
    <w:rsid w:val="00CE62A2"/>
    <w:rsid w:val="00CE7CB5"/>
    <w:rsid w:val="00CF44FD"/>
    <w:rsid w:val="00CF589F"/>
    <w:rsid w:val="00D0368E"/>
    <w:rsid w:val="00D04DB4"/>
    <w:rsid w:val="00D07FE6"/>
    <w:rsid w:val="00D1031E"/>
    <w:rsid w:val="00D1451C"/>
    <w:rsid w:val="00D21793"/>
    <w:rsid w:val="00D306F9"/>
    <w:rsid w:val="00D41CD7"/>
    <w:rsid w:val="00D426EB"/>
    <w:rsid w:val="00D42937"/>
    <w:rsid w:val="00D44751"/>
    <w:rsid w:val="00D50A75"/>
    <w:rsid w:val="00D5291D"/>
    <w:rsid w:val="00D5349B"/>
    <w:rsid w:val="00D555D0"/>
    <w:rsid w:val="00D61322"/>
    <w:rsid w:val="00D61ACC"/>
    <w:rsid w:val="00D623D2"/>
    <w:rsid w:val="00D62E79"/>
    <w:rsid w:val="00D67619"/>
    <w:rsid w:val="00D72151"/>
    <w:rsid w:val="00D72CA3"/>
    <w:rsid w:val="00D80BD9"/>
    <w:rsid w:val="00D824D7"/>
    <w:rsid w:val="00D82C8A"/>
    <w:rsid w:val="00D84E34"/>
    <w:rsid w:val="00D8576E"/>
    <w:rsid w:val="00D85B7F"/>
    <w:rsid w:val="00D946A7"/>
    <w:rsid w:val="00DA34B1"/>
    <w:rsid w:val="00DA3F2A"/>
    <w:rsid w:val="00DA7344"/>
    <w:rsid w:val="00DB231E"/>
    <w:rsid w:val="00DB297C"/>
    <w:rsid w:val="00DB2DD7"/>
    <w:rsid w:val="00DB5769"/>
    <w:rsid w:val="00DB7CA9"/>
    <w:rsid w:val="00DC181A"/>
    <w:rsid w:val="00DC1D13"/>
    <w:rsid w:val="00DC4536"/>
    <w:rsid w:val="00DC5E6B"/>
    <w:rsid w:val="00DC6547"/>
    <w:rsid w:val="00DC6B17"/>
    <w:rsid w:val="00DC6B78"/>
    <w:rsid w:val="00DD19D1"/>
    <w:rsid w:val="00DD7716"/>
    <w:rsid w:val="00DE1685"/>
    <w:rsid w:val="00DE2BCE"/>
    <w:rsid w:val="00DE2D16"/>
    <w:rsid w:val="00DE374A"/>
    <w:rsid w:val="00DE39AA"/>
    <w:rsid w:val="00DE58E2"/>
    <w:rsid w:val="00DF3F5B"/>
    <w:rsid w:val="00DF66B3"/>
    <w:rsid w:val="00DF7B5F"/>
    <w:rsid w:val="00E04327"/>
    <w:rsid w:val="00E05054"/>
    <w:rsid w:val="00E10E35"/>
    <w:rsid w:val="00E11DFE"/>
    <w:rsid w:val="00E12493"/>
    <w:rsid w:val="00E207EB"/>
    <w:rsid w:val="00E22C18"/>
    <w:rsid w:val="00E231E2"/>
    <w:rsid w:val="00E25D66"/>
    <w:rsid w:val="00E270C3"/>
    <w:rsid w:val="00E27118"/>
    <w:rsid w:val="00E3099B"/>
    <w:rsid w:val="00E42C06"/>
    <w:rsid w:val="00E457E3"/>
    <w:rsid w:val="00E47EED"/>
    <w:rsid w:val="00E54264"/>
    <w:rsid w:val="00E54B1C"/>
    <w:rsid w:val="00E56449"/>
    <w:rsid w:val="00E629CE"/>
    <w:rsid w:val="00E63190"/>
    <w:rsid w:val="00E67783"/>
    <w:rsid w:val="00E7013B"/>
    <w:rsid w:val="00E7046C"/>
    <w:rsid w:val="00E71680"/>
    <w:rsid w:val="00E71FDD"/>
    <w:rsid w:val="00E7376C"/>
    <w:rsid w:val="00E84024"/>
    <w:rsid w:val="00E93642"/>
    <w:rsid w:val="00E936F6"/>
    <w:rsid w:val="00E96A2E"/>
    <w:rsid w:val="00E971C4"/>
    <w:rsid w:val="00E97D6B"/>
    <w:rsid w:val="00EA2989"/>
    <w:rsid w:val="00EA58E0"/>
    <w:rsid w:val="00EA75D1"/>
    <w:rsid w:val="00EA7AD1"/>
    <w:rsid w:val="00EB2438"/>
    <w:rsid w:val="00EB357B"/>
    <w:rsid w:val="00EB56C5"/>
    <w:rsid w:val="00EB6451"/>
    <w:rsid w:val="00EB690A"/>
    <w:rsid w:val="00EC1236"/>
    <w:rsid w:val="00EC39EC"/>
    <w:rsid w:val="00EC3BB9"/>
    <w:rsid w:val="00EC6A43"/>
    <w:rsid w:val="00EC7457"/>
    <w:rsid w:val="00ED23A2"/>
    <w:rsid w:val="00ED5F81"/>
    <w:rsid w:val="00ED6FB1"/>
    <w:rsid w:val="00EE0C48"/>
    <w:rsid w:val="00EE1682"/>
    <w:rsid w:val="00EE1BF5"/>
    <w:rsid w:val="00EE37A7"/>
    <w:rsid w:val="00EE55D6"/>
    <w:rsid w:val="00EE5652"/>
    <w:rsid w:val="00EE6D8C"/>
    <w:rsid w:val="00EE7391"/>
    <w:rsid w:val="00EF16FA"/>
    <w:rsid w:val="00EF5124"/>
    <w:rsid w:val="00EF7BAD"/>
    <w:rsid w:val="00F02182"/>
    <w:rsid w:val="00F16C11"/>
    <w:rsid w:val="00F234DF"/>
    <w:rsid w:val="00F31365"/>
    <w:rsid w:val="00F31ABF"/>
    <w:rsid w:val="00F3250B"/>
    <w:rsid w:val="00F332A4"/>
    <w:rsid w:val="00F34AFC"/>
    <w:rsid w:val="00F35FC3"/>
    <w:rsid w:val="00F364A3"/>
    <w:rsid w:val="00F410FE"/>
    <w:rsid w:val="00F418BC"/>
    <w:rsid w:val="00F44759"/>
    <w:rsid w:val="00F45AEC"/>
    <w:rsid w:val="00F50689"/>
    <w:rsid w:val="00F50D26"/>
    <w:rsid w:val="00F5111A"/>
    <w:rsid w:val="00F602BC"/>
    <w:rsid w:val="00F61F2D"/>
    <w:rsid w:val="00F63A85"/>
    <w:rsid w:val="00F65A4A"/>
    <w:rsid w:val="00F66D43"/>
    <w:rsid w:val="00F66E0B"/>
    <w:rsid w:val="00F6766C"/>
    <w:rsid w:val="00F710E6"/>
    <w:rsid w:val="00F74B22"/>
    <w:rsid w:val="00F7637D"/>
    <w:rsid w:val="00F81893"/>
    <w:rsid w:val="00F849DC"/>
    <w:rsid w:val="00F84E8A"/>
    <w:rsid w:val="00F8571E"/>
    <w:rsid w:val="00F90747"/>
    <w:rsid w:val="00F92456"/>
    <w:rsid w:val="00F97970"/>
    <w:rsid w:val="00F97C91"/>
    <w:rsid w:val="00FA0B59"/>
    <w:rsid w:val="00FA11FF"/>
    <w:rsid w:val="00FA3B36"/>
    <w:rsid w:val="00FA44C9"/>
    <w:rsid w:val="00FA4A6A"/>
    <w:rsid w:val="00FA6B09"/>
    <w:rsid w:val="00FA6D0B"/>
    <w:rsid w:val="00FB2EAB"/>
    <w:rsid w:val="00FC044A"/>
    <w:rsid w:val="00FC0658"/>
    <w:rsid w:val="00FC1D42"/>
    <w:rsid w:val="00FC3193"/>
    <w:rsid w:val="00FC3EB9"/>
    <w:rsid w:val="00FC55EA"/>
    <w:rsid w:val="00FD03B7"/>
    <w:rsid w:val="00FD2F17"/>
    <w:rsid w:val="00FD3E12"/>
    <w:rsid w:val="00FD5D85"/>
    <w:rsid w:val="00FD6F18"/>
    <w:rsid w:val="00FE1E10"/>
    <w:rsid w:val="00FE532F"/>
    <w:rsid w:val="00FE6E91"/>
    <w:rsid w:val="00FF4661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EB6B2"/>
  <w15:docId w15:val="{C35AEB54-D5FD-4395-B9A3-85A170A5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99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8Num1z3">
    <w:name w:val="WW8Num1z3"/>
    <w:rsid w:val="001654B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2114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FD3E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21">
    <w:name w:val="Tekst podstawowy 21"/>
    <w:basedOn w:val="Normalny"/>
    <w:rsid w:val="008858E3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Arial"/>
      <w:kern w:val="2"/>
      <w:sz w:val="26"/>
      <w:szCs w:val="24"/>
      <w:lang w:eastAsia="hi-I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8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23EC8-A15A-4EE9-AEF5-EFBC6A51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Maciasowicz Anna</dc:creator>
  <cp:lastModifiedBy>tomysm2</cp:lastModifiedBy>
  <cp:revision>6</cp:revision>
  <cp:lastPrinted>2021-09-17T11:29:00Z</cp:lastPrinted>
  <dcterms:created xsi:type="dcterms:W3CDTF">2021-09-17T12:27:00Z</dcterms:created>
  <dcterms:modified xsi:type="dcterms:W3CDTF">2021-09-17T12:33:00Z</dcterms:modified>
</cp:coreProperties>
</file>